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52C92BDD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FD7098">
        <w:rPr>
          <w:rFonts w:ascii="Tahoma" w:hAnsi="Tahoma" w:cs="Tahoma"/>
          <w:b/>
        </w:rPr>
        <w:t xml:space="preserve"> 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1417A94E" w:rsidR="00FD6FD4" w:rsidRDefault="00FD6FD4" w:rsidP="00FD6FD4">
      <w:pPr>
        <w:spacing w:after="120"/>
        <w:rPr>
          <w:rFonts w:ascii="Tahoma" w:hAnsi="Tahoma" w:cs="Tahoma"/>
          <w:sz w:val="16"/>
          <w:szCs w:val="16"/>
        </w:rPr>
      </w:pPr>
    </w:p>
    <w:p w14:paraId="6AC6D16D" w14:textId="07E68323" w:rsidR="00A20A2C" w:rsidRPr="00A20A2C" w:rsidRDefault="00A20A2C" w:rsidP="00A20A2C">
      <w:pPr>
        <w:spacing w:after="200"/>
        <w:rPr>
          <w:rFonts w:ascii="Tahoma" w:hAnsi="Tahoma" w:cs="Tahoma"/>
          <w:b/>
          <w:bCs/>
        </w:rPr>
      </w:pPr>
      <w:r w:rsidRPr="00A20A2C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A20A2C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25733703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A20A2C">
        <w:rPr>
          <w:rFonts w:ascii="Tahoma" w:hAnsi="Tahoma" w:cs="Tahoma"/>
          <w:b/>
          <w:u w:val="single"/>
        </w:rPr>
        <w:t xml:space="preserve"> </w:t>
      </w:r>
      <w:r w:rsidR="00196152">
        <w:rPr>
          <w:rFonts w:ascii="Tahoma" w:hAnsi="Tahoma" w:cs="Tahoma"/>
          <w:b/>
          <w:u w:val="single"/>
        </w:rPr>
        <w:t>PODMIOTU UDOSTĘPNIAJĄCEGO ZASOBY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7150CD51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F6782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6343DB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</w:t>
      </w:r>
      <w:r w:rsidR="0019717B">
        <w:rPr>
          <w:rFonts w:ascii="Tahoma" w:eastAsia="Lucida Sans Unicode" w:hAnsi="Tahoma" w:cs="Tahoma"/>
          <w:b/>
          <w:bCs/>
          <w:kern w:val="3"/>
          <w:lang w:eastAsia="zh-CN"/>
        </w:rPr>
        <w:t>I</w:t>
      </w:r>
      <w:r w:rsidR="000161E4">
        <w:rPr>
          <w:rFonts w:ascii="Tahoma" w:eastAsia="Lucida Sans Unicode" w:hAnsi="Tahoma" w:cs="Tahoma"/>
          <w:b/>
          <w:bCs/>
          <w:kern w:val="3"/>
          <w:lang w:eastAsia="zh-CN"/>
        </w:rPr>
        <w:t>V</w:t>
      </w:r>
      <w:r w:rsidR="006343DB">
        <w:rPr>
          <w:rFonts w:ascii="Tahoma" w:eastAsia="Lucida Sans Unicode" w:hAnsi="Tahoma" w:cs="Tahoma"/>
          <w:b/>
          <w:bCs/>
          <w:kern w:val="3"/>
          <w:lang w:eastAsia="zh-CN"/>
        </w:rPr>
        <w:t xml:space="preserve"> postępowanie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50BA9217" w14:textId="77777777" w:rsidR="00FD7098" w:rsidRPr="00FD7098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>Oświadczam, że w celu wykazania spełniania warunków udziału w postępowaniu, określonych przez Zamawiającego w ogłoszeniu o zamówieniu oraz w ust. 3.4 rozdziału III SWZ udostępniam następujące zasoby:</w:t>
      </w:r>
    </w:p>
    <w:p w14:paraId="20836136" w14:textId="77777777" w:rsidR="00FD7098" w:rsidRDefault="00FD7098" w:rsidP="00FD7098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6B351AD3" w14:textId="77777777" w:rsidR="00FD7098" w:rsidRDefault="00FD7098" w:rsidP="00FD7098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F52F20E" w14:textId="77777777" w:rsidR="00FD7098" w:rsidRPr="009C6CD1" w:rsidRDefault="00FD7098" w:rsidP="00FD7098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C1D0862" w14:textId="77777777" w:rsidR="00FD7098" w:rsidRPr="00FD7098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>Oświadczam, iż spełniam warunki udziału w postępowaniu o udzielenie zamówienia określone w ust. 3.4 rozdziału III SWZ, w zakresie których udostępniam swoje zasoby Wykonawcy w celu wykazania spełniania warunków udziału w postępowaniu.</w:t>
      </w:r>
    </w:p>
    <w:p w14:paraId="21FE7756" w14:textId="3A34CFB2" w:rsidR="00FD7098" w:rsidRDefault="00FD7098" w:rsidP="0093663F">
      <w:pPr>
        <w:jc w:val="both"/>
        <w:rPr>
          <w:rFonts w:ascii="Tahoma" w:hAnsi="Tahoma" w:cs="Tahoma"/>
        </w:rPr>
      </w:pPr>
    </w:p>
    <w:p w14:paraId="1710B503" w14:textId="76FCE34B" w:rsidR="00FD7098" w:rsidRDefault="00FD7098" w:rsidP="0093663F">
      <w:pPr>
        <w:jc w:val="both"/>
        <w:rPr>
          <w:rFonts w:ascii="Tahoma" w:hAnsi="Tahoma" w:cs="Tahoma"/>
        </w:rPr>
      </w:pP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B1CFD" w14:textId="77777777" w:rsidR="00DD47E6" w:rsidRDefault="00DD47E6" w:rsidP="00DA5839">
      <w:r>
        <w:separator/>
      </w:r>
    </w:p>
  </w:endnote>
  <w:endnote w:type="continuationSeparator" w:id="0">
    <w:p w14:paraId="49289F4D" w14:textId="77777777" w:rsidR="00DD47E6" w:rsidRDefault="00DD47E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CA93D" w14:textId="77777777" w:rsidR="00DD47E6" w:rsidRDefault="00DD47E6" w:rsidP="00DA5839">
      <w:r>
        <w:separator/>
      </w:r>
    </w:p>
  </w:footnote>
  <w:footnote w:type="continuationSeparator" w:id="0">
    <w:p w14:paraId="328F0604" w14:textId="77777777" w:rsidR="00DD47E6" w:rsidRDefault="00DD47E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8A07791" w:rsidR="00984B5B" w:rsidRDefault="008F6782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0F17B5F8" wp14:editId="49209A4F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3A935CEB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161E4">
      <w:rPr>
        <w:rFonts w:ascii="Tahoma" w:hAnsi="Tahoma" w:cs="Tahoma"/>
      </w:rPr>
      <w:t>14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9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1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5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1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2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5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8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9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2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3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5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7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8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0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4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5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7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8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9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0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2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6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8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1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6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9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0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2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3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4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8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3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4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6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8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9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1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2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7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8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9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2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3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8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9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3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4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8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1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2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3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5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0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1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2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3"/>
  </w:num>
  <w:num w:numId="3" w16cid:durableId="1497720889">
    <w:abstractNumId w:val="66"/>
  </w:num>
  <w:num w:numId="4" w16cid:durableId="511916418">
    <w:abstractNumId w:val="173"/>
  </w:num>
  <w:num w:numId="5" w16cid:durableId="1156646516">
    <w:abstractNumId w:val="198"/>
  </w:num>
  <w:num w:numId="6" w16cid:durableId="950665827">
    <w:abstractNumId w:val="142"/>
  </w:num>
  <w:num w:numId="7" w16cid:durableId="2119905943">
    <w:abstractNumId w:val="154"/>
  </w:num>
  <w:num w:numId="8" w16cid:durableId="1138304551">
    <w:abstractNumId w:val="56"/>
  </w:num>
  <w:num w:numId="9" w16cid:durableId="673260510">
    <w:abstractNumId w:val="5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9"/>
  </w:num>
  <w:num w:numId="11" w16cid:durableId="1196851097">
    <w:abstractNumId w:val="137"/>
  </w:num>
  <w:num w:numId="12" w16cid:durableId="1124082607">
    <w:abstractNumId w:val="57"/>
  </w:num>
  <w:num w:numId="13" w16cid:durableId="1074278722">
    <w:abstractNumId w:val="96"/>
  </w:num>
  <w:num w:numId="14" w16cid:durableId="890190381">
    <w:abstractNumId w:val="144"/>
  </w:num>
  <w:num w:numId="15" w16cid:durableId="1042631105">
    <w:abstractNumId w:val="166"/>
  </w:num>
  <w:num w:numId="16" w16cid:durableId="1626110738">
    <w:abstractNumId w:val="167"/>
  </w:num>
  <w:num w:numId="17" w16cid:durableId="413934800">
    <w:abstractNumId w:val="92"/>
  </w:num>
  <w:num w:numId="18" w16cid:durableId="1896038712">
    <w:abstractNumId w:val="64"/>
  </w:num>
  <w:num w:numId="19" w16cid:durableId="1947813102">
    <w:abstractNumId w:val="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3"/>
  </w:num>
  <w:num w:numId="22" w16cid:durableId="1586064750">
    <w:abstractNumId w:val="87"/>
  </w:num>
  <w:num w:numId="23" w16cid:durableId="924456809">
    <w:abstractNumId w:val="140"/>
  </w:num>
  <w:num w:numId="24" w16cid:durableId="1846506997">
    <w:abstractNumId w:val="168"/>
  </w:num>
  <w:num w:numId="25" w16cid:durableId="1526937899">
    <w:abstractNumId w:val="39"/>
  </w:num>
  <w:num w:numId="26" w16cid:durableId="1955551841">
    <w:abstractNumId w:val="131"/>
  </w:num>
  <w:num w:numId="27" w16cid:durableId="744841261">
    <w:abstractNumId w:val="105"/>
  </w:num>
  <w:num w:numId="28" w16cid:durableId="766584713">
    <w:abstractNumId w:val="25"/>
  </w:num>
  <w:num w:numId="29" w16cid:durableId="730157816">
    <w:abstractNumId w:val="120"/>
  </w:num>
  <w:num w:numId="30" w16cid:durableId="341200392">
    <w:abstractNumId w:val="152"/>
  </w:num>
  <w:num w:numId="31" w16cid:durableId="1592395300">
    <w:abstractNumId w:val="169"/>
  </w:num>
  <w:num w:numId="32" w16cid:durableId="1341853184">
    <w:abstractNumId w:val="189"/>
  </w:num>
  <w:num w:numId="33" w16cid:durableId="1792355458">
    <w:abstractNumId w:val="125"/>
  </w:num>
  <w:num w:numId="34" w16cid:durableId="209538623">
    <w:abstractNumId w:val="124"/>
  </w:num>
  <w:num w:numId="35" w16cid:durableId="1879658240">
    <w:abstractNumId w:val="75"/>
  </w:num>
  <w:num w:numId="36" w16cid:durableId="674841208">
    <w:abstractNumId w:val="88"/>
  </w:num>
  <w:num w:numId="37" w16cid:durableId="1838225402">
    <w:abstractNumId w:val="90"/>
  </w:num>
  <w:num w:numId="38" w16cid:durableId="77796340">
    <w:abstractNumId w:val="84"/>
  </w:num>
  <w:num w:numId="39" w16cid:durableId="2110202268">
    <w:abstractNumId w:val="71"/>
  </w:num>
  <w:num w:numId="40" w16cid:durableId="1182550073">
    <w:abstractNumId w:val="30"/>
  </w:num>
  <w:num w:numId="41" w16cid:durableId="163210361">
    <w:abstractNumId w:val="157"/>
  </w:num>
  <w:num w:numId="42" w16cid:durableId="1889298027">
    <w:abstractNumId w:val="85"/>
  </w:num>
  <w:num w:numId="43" w16cid:durableId="2009675853">
    <w:abstractNumId w:val="112"/>
  </w:num>
  <w:num w:numId="44" w16cid:durableId="1631016026">
    <w:abstractNumId w:val="122"/>
  </w:num>
  <w:num w:numId="45" w16cid:durableId="2119524362">
    <w:abstractNumId w:val="149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1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9"/>
  </w:num>
  <w:num w:numId="52" w16cid:durableId="949774936">
    <w:abstractNumId w:val="48"/>
  </w:num>
  <w:num w:numId="53" w16cid:durableId="1589461865">
    <w:abstractNumId w:val="151"/>
  </w:num>
  <w:num w:numId="54" w16cid:durableId="821434623">
    <w:abstractNumId w:val="109"/>
  </w:num>
  <w:num w:numId="55" w16cid:durableId="288516767">
    <w:abstractNumId w:val="62"/>
  </w:num>
  <w:num w:numId="56" w16cid:durableId="1018383721">
    <w:abstractNumId w:val="121"/>
  </w:num>
  <w:num w:numId="57" w16cid:durableId="2108114669">
    <w:abstractNumId w:val="171"/>
  </w:num>
  <w:num w:numId="58" w16cid:durableId="1261990695">
    <w:abstractNumId w:val="26"/>
  </w:num>
  <w:num w:numId="59" w16cid:durableId="1519150216">
    <w:abstractNumId w:val="159"/>
  </w:num>
  <w:num w:numId="60" w16cid:durableId="685251000">
    <w:abstractNumId w:val="187"/>
  </w:num>
  <w:num w:numId="61" w16cid:durableId="589050635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3"/>
  </w:num>
  <w:num w:numId="65" w16cid:durableId="2045516979">
    <w:abstractNumId w:val="35"/>
  </w:num>
  <w:num w:numId="66" w16cid:durableId="21981027">
    <w:abstractNumId w:val="114"/>
  </w:num>
  <w:num w:numId="67" w16cid:durableId="576015399">
    <w:abstractNumId w:val="53"/>
  </w:num>
  <w:num w:numId="68" w16cid:durableId="825169208">
    <w:abstractNumId w:val="181"/>
  </w:num>
  <w:num w:numId="69" w16cid:durableId="774177112">
    <w:abstractNumId w:val="89"/>
  </w:num>
  <w:num w:numId="70" w16cid:durableId="253129070">
    <w:abstractNumId w:val="163"/>
  </w:num>
  <w:num w:numId="71" w16cid:durableId="230777940">
    <w:abstractNumId w:val="36"/>
  </w:num>
  <w:num w:numId="72" w16cid:durableId="2108841390">
    <w:abstractNumId w:val="141"/>
  </w:num>
  <w:num w:numId="73" w16cid:durableId="1168860212">
    <w:abstractNumId w:val="135"/>
  </w:num>
  <w:num w:numId="74" w16cid:durableId="747650616">
    <w:abstractNumId w:val="115"/>
  </w:num>
  <w:num w:numId="75" w16cid:durableId="1305819897">
    <w:abstractNumId w:val="197"/>
  </w:num>
  <w:num w:numId="76" w16cid:durableId="458233005">
    <w:abstractNumId w:val="49"/>
  </w:num>
  <w:num w:numId="77" w16cid:durableId="651493773">
    <w:abstractNumId w:val="104"/>
  </w:num>
  <w:num w:numId="78" w16cid:durableId="676036499">
    <w:abstractNumId w:val="165"/>
  </w:num>
  <w:num w:numId="79" w16cid:durableId="158156705">
    <w:abstractNumId w:val="177"/>
  </w:num>
  <w:num w:numId="80" w16cid:durableId="340742511">
    <w:abstractNumId w:val="47"/>
  </w:num>
  <w:num w:numId="81" w16cid:durableId="920599993">
    <w:abstractNumId w:val="143"/>
  </w:num>
  <w:num w:numId="82" w16cid:durableId="343285439">
    <w:abstractNumId w:val="97"/>
  </w:num>
  <w:num w:numId="83" w16cid:durableId="1397241187">
    <w:abstractNumId w:val="31"/>
  </w:num>
  <w:num w:numId="84" w16cid:durableId="1044982225">
    <w:abstractNumId w:val="58"/>
  </w:num>
  <w:num w:numId="85" w16cid:durableId="1063412727">
    <w:abstractNumId w:val="190"/>
  </w:num>
  <w:num w:numId="86" w16cid:durableId="637295588">
    <w:abstractNumId w:val="73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9"/>
  </w:num>
  <w:num w:numId="90" w16cid:durableId="1080442587">
    <w:abstractNumId w:val="79"/>
  </w:num>
  <w:num w:numId="91" w16cid:durableId="1916013195">
    <w:abstractNumId w:val="162"/>
  </w:num>
  <w:num w:numId="92" w16cid:durableId="495730328">
    <w:abstractNumId w:val="107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1"/>
  </w:num>
  <w:num w:numId="96" w16cid:durableId="542062480">
    <w:abstractNumId w:val="102"/>
  </w:num>
  <w:num w:numId="97" w16cid:durableId="2100716395">
    <w:abstractNumId w:val="59"/>
  </w:num>
  <w:num w:numId="98" w16cid:durableId="1375273116">
    <w:abstractNumId w:val="5"/>
  </w:num>
  <w:num w:numId="99" w16cid:durableId="813524292">
    <w:abstractNumId w:val="191"/>
  </w:num>
  <w:num w:numId="100" w16cid:durableId="1609194670">
    <w:abstractNumId w:val="138"/>
  </w:num>
  <w:num w:numId="101" w16cid:durableId="162283944">
    <w:abstractNumId w:val="203"/>
  </w:num>
  <w:num w:numId="102" w16cid:durableId="600256430">
    <w:abstractNumId w:val="136"/>
  </w:num>
  <w:num w:numId="103" w16cid:durableId="581992218">
    <w:abstractNumId w:val="76"/>
  </w:num>
  <w:num w:numId="104" w16cid:durableId="1335959441">
    <w:abstractNumId w:val="94"/>
  </w:num>
  <w:num w:numId="105" w16cid:durableId="477039509">
    <w:abstractNumId w:val="164"/>
  </w:num>
  <w:num w:numId="106" w16cid:durableId="1653172579">
    <w:abstractNumId w:val="123"/>
  </w:num>
  <w:num w:numId="107" w16cid:durableId="962466569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8"/>
  </w:num>
  <w:num w:numId="109" w16cid:durableId="42025149">
    <w:abstractNumId w:val="33"/>
  </w:num>
  <w:num w:numId="110" w16cid:durableId="149518565">
    <w:abstractNumId w:val="87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2"/>
  </w:num>
  <w:num w:numId="112" w16cid:durableId="1961254485">
    <w:abstractNumId w:val="130"/>
  </w:num>
  <w:num w:numId="113" w16cid:durableId="892345914">
    <w:abstractNumId w:val="61"/>
  </w:num>
  <w:num w:numId="114" w16cid:durableId="1515807078">
    <w:abstractNumId w:val="40"/>
  </w:num>
  <w:num w:numId="115" w16cid:durableId="1704355957">
    <w:abstractNumId w:val="146"/>
  </w:num>
  <w:num w:numId="116" w16cid:durableId="2111386971">
    <w:abstractNumId w:val="156"/>
  </w:num>
  <w:num w:numId="117" w16cid:durableId="1231231849">
    <w:abstractNumId w:val="188"/>
  </w:num>
  <w:num w:numId="118" w16cid:durableId="660885459">
    <w:abstractNumId w:val="116"/>
  </w:num>
  <w:num w:numId="119" w16cid:durableId="723797019">
    <w:abstractNumId w:val="67"/>
  </w:num>
  <w:num w:numId="120" w16cid:durableId="1604528381">
    <w:abstractNumId w:val="195"/>
  </w:num>
  <w:num w:numId="121" w16cid:durableId="1770538329">
    <w:abstractNumId w:val="118"/>
  </w:num>
  <w:num w:numId="122" w16cid:durableId="189030790">
    <w:abstractNumId w:val="103"/>
  </w:num>
  <w:num w:numId="123" w16cid:durableId="1183204057">
    <w:abstractNumId w:val="117"/>
  </w:num>
  <w:num w:numId="124" w16cid:durableId="1091468294">
    <w:abstractNumId w:val="77"/>
  </w:num>
  <w:num w:numId="125" w16cid:durableId="1117682275">
    <w:abstractNumId w:val="82"/>
  </w:num>
  <w:num w:numId="126" w16cid:durableId="1430346359">
    <w:abstractNumId w:val="74"/>
  </w:num>
  <w:num w:numId="127" w16cid:durableId="198785960">
    <w:abstractNumId w:val="32"/>
  </w:num>
  <w:num w:numId="128" w16cid:durableId="1263300964">
    <w:abstractNumId w:val="68"/>
  </w:num>
  <w:num w:numId="129" w16cid:durableId="197887388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200"/>
  </w:num>
  <w:num w:numId="131" w16cid:durableId="1527521100">
    <w:abstractNumId w:val="145"/>
  </w:num>
  <w:num w:numId="132" w16cid:durableId="112217117">
    <w:abstractNumId w:val="180"/>
  </w:num>
  <w:num w:numId="133" w16cid:durableId="996417256">
    <w:abstractNumId w:val="194"/>
  </w:num>
  <w:num w:numId="134" w16cid:durableId="272636531">
    <w:abstractNumId w:val="147"/>
  </w:num>
  <w:num w:numId="135" w16cid:durableId="1994484213">
    <w:abstractNumId w:val="183"/>
  </w:num>
  <w:num w:numId="136" w16cid:durableId="284969488">
    <w:abstractNumId w:val="95"/>
  </w:num>
  <w:num w:numId="137" w16cid:durableId="147409330">
    <w:abstractNumId w:val="111"/>
  </w:num>
  <w:num w:numId="138" w16cid:durableId="2061466880">
    <w:abstractNumId w:val="70"/>
  </w:num>
  <w:num w:numId="139" w16cid:durableId="1438139692">
    <w:abstractNumId w:val="86"/>
  </w:num>
  <w:num w:numId="140" w16cid:durableId="1929774717">
    <w:abstractNumId w:val="139"/>
  </w:num>
  <w:num w:numId="141" w16cid:durableId="939415954">
    <w:abstractNumId w:val="99"/>
  </w:num>
  <w:num w:numId="142" w16cid:durableId="1907452430">
    <w:abstractNumId w:val="83"/>
  </w:num>
  <w:num w:numId="143" w16cid:durableId="11693618">
    <w:abstractNumId w:val="1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2"/>
  </w:num>
  <w:num w:numId="145" w16cid:durableId="669672357">
    <w:abstractNumId w:val="119"/>
  </w:num>
  <w:num w:numId="146" w16cid:durableId="553196760">
    <w:abstractNumId w:val="44"/>
  </w:num>
  <w:num w:numId="147" w16cid:durableId="65615344">
    <w:abstractNumId w:val="174"/>
  </w:num>
  <w:num w:numId="148" w16cid:durableId="1213421354">
    <w:abstractNumId w:val="80"/>
  </w:num>
  <w:num w:numId="149" w16cid:durableId="1160268620">
    <w:abstractNumId w:val="46"/>
  </w:num>
  <w:num w:numId="150" w16cid:durableId="889268639">
    <w:abstractNumId w:val="158"/>
  </w:num>
  <w:num w:numId="151" w16cid:durableId="660891471">
    <w:abstractNumId w:val="38"/>
  </w:num>
  <w:num w:numId="152" w16cid:durableId="373581528">
    <w:abstractNumId w:val="93"/>
  </w:num>
  <w:num w:numId="153" w16cid:durableId="1634213968">
    <w:abstractNumId w:val="126"/>
  </w:num>
  <w:num w:numId="154" w16cid:durableId="1346516078">
    <w:abstractNumId w:val="100"/>
  </w:num>
  <w:num w:numId="155" w16cid:durableId="2126850758">
    <w:abstractNumId w:val="134"/>
  </w:num>
  <w:num w:numId="156" w16cid:durableId="799693501">
    <w:abstractNumId w:val="201"/>
  </w:num>
  <w:num w:numId="157" w16cid:durableId="1039016744">
    <w:abstractNumId w:val="81"/>
  </w:num>
  <w:num w:numId="158" w16cid:durableId="1833138472">
    <w:abstractNumId w:val="160"/>
  </w:num>
  <w:num w:numId="159" w16cid:durableId="2038390182">
    <w:abstractNumId w:val="113"/>
  </w:num>
  <w:num w:numId="160" w16cid:durableId="885533873">
    <w:abstractNumId w:val="192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2"/>
  </w:num>
  <w:num w:numId="164" w16cid:durableId="1119911608">
    <w:abstractNumId w:val="172"/>
  </w:num>
  <w:num w:numId="165" w16cid:durableId="655228932">
    <w:abstractNumId w:val="155"/>
  </w:num>
  <w:num w:numId="166" w16cid:durableId="1466506841">
    <w:abstractNumId w:val="110"/>
  </w:num>
  <w:num w:numId="167" w16cid:durableId="422723751">
    <w:abstractNumId w:val="170"/>
  </w:num>
  <w:num w:numId="168" w16cid:durableId="2045475661">
    <w:abstractNumId w:val="60"/>
  </w:num>
  <w:num w:numId="169" w16cid:durableId="410588991">
    <w:abstractNumId w:val="128"/>
  </w:num>
  <w:num w:numId="170" w16cid:durableId="1839225802">
    <w:abstractNumId w:val="108"/>
  </w:num>
  <w:num w:numId="171" w16cid:durableId="763378820">
    <w:abstractNumId w:val="150"/>
  </w:num>
  <w:num w:numId="172" w16cid:durableId="1059590196">
    <w:abstractNumId w:val="175"/>
  </w:num>
  <w:num w:numId="173" w16cid:durableId="165219039">
    <w:abstractNumId w:val="43"/>
  </w:num>
  <w:num w:numId="174" w16cid:durableId="2123962513">
    <w:abstractNumId w:val="161"/>
  </w:num>
  <w:num w:numId="175" w16cid:durableId="1406149062">
    <w:abstractNumId w:val="0"/>
  </w:num>
  <w:num w:numId="176" w16cid:durableId="1285968142">
    <w:abstractNumId w:val="98"/>
  </w:num>
  <w:num w:numId="177" w16cid:durableId="1847746453">
    <w:abstractNumId w:val="50"/>
  </w:num>
  <w:num w:numId="178" w16cid:durableId="8415420">
    <w:abstractNumId w:val="63"/>
  </w:num>
  <w:num w:numId="179" w16cid:durableId="1048917326">
    <w:abstractNumId w:val="69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8"/>
  </w:num>
  <w:num w:numId="182" w16cid:durableId="148133640">
    <w:abstractNumId w:val="78"/>
  </w:num>
  <w:num w:numId="183" w16cid:durableId="2107459046">
    <w:abstractNumId w:val="196"/>
  </w:num>
  <w:num w:numId="184" w16cid:durableId="1234780087">
    <w:abstractNumId w:val="5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E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152"/>
    <w:rsid w:val="00196747"/>
    <w:rsid w:val="0019717B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0C79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9DD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A2C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7E6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098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D67CA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1F91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561B9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2022-09-02T11:08:00Z</dcterms:modified>
</cp:coreProperties>
</file>